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2A8535A" w14:textId="77777777" w:rsidR="005E7DA1" w:rsidRPr="000668BE" w:rsidRDefault="005E7DA1" w:rsidP="000668BE">
      <w:pPr>
        <w:jc w:val="right"/>
        <w:rPr>
          <w:rFonts w:ascii="Times" w:hAnsi="Times" w:cs="Arial"/>
          <w:color w:val="000000"/>
          <w:sz w:val="22"/>
          <w:szCs w:val="22"/>
        </w:rPr>
      </w:pPr>
    </w:p>
    <w:p w14:paraId="6E929B47" w14:textId="7517D0CD" w:rsidR="00FD3944" w:rsidRPr="00F65905" w:rsidRDefault="00F65905" w:rsidP="000E0B98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F65905">
        <w:rPr>
          <w:rFonts w:ascii="Arial" w:hAnsi="Arial" w:cs="Arial"/>
          <w:color w:val="000000"/>
          <w:sz w:val="22"/>
          <w:szCs w:val="22"/>
        </w:rPr>
        <w:t xml:space="preserve">Załącznik nr </w:t>
      </w:r>
      <w:r w:rsidR="00317B7A">
        <w:rPr>
          <w:rFonts w:ascii="Arial" w:hAnsi="Arial" w:cs="Arial"/>
          <w:color w:val="000000"/>
          <w:sz w:val="22"/>
          <w:szCs w:val="22"/>
        </w:rPr>
        <w:t>5</w:t>
      </w:r>
      <w:r w:rsidR="00B73032" w:rsidRPr="00F65905">
        <w:rPr>
          <w:rFonts w:ascii="Arial" w:hAnsi="Arial" w:cs="Arial"/>
          <w:color w:val="000000"/>
          <w:sz w:val="22"/>
          <w:szCs w:val="22"/>
        </w:rPr>
        <w:t xml:space="preserve"> do </w:t>
      </w:r>
      <w:r w:rsidR="00E66603">
        <w:rPr>
          <w:rFonts w:ascii="Arial" w:hAnsi="Arial" w:cs="Arial"/>
          <w:color w:val="000000"/>
          <w:sz w:val="22"/>
          <w:szCs w:val="22"/>
        </w:rPr>
        <w:t>IOP</w:t>
      </w:r>
      <w:r w:rsidR="000E0B98">
        <w:rPr>
          <w:rFonts w:ascii="Arial" w:hAnsi="Arial" w:cs="Arial"/>
          <w:color w:val="000000"/>
          <w:sz w:val="22"/>
          <w:szCs w:val="22"/>
        </w:rPr>
        <w:t xml:space="preserve"> nr </w:t>
      </w:r>
      <w:r w:rsidR="00261605">
        <w:rPr>
          <w:rFonts w:ascii="Arial" w:hAnsi="Arial" w:cs="Arial"/>
          <w:sz w:val="22"/>
          <w:szCs w:val="22"/>
        </w:rPr>
        <w:t>……………………………</w:t>
      </w:r>
    </w:p>
    <w:p w14:paraId="095BEF1A" w14:textId="77777777" w:rsidR="00173E8C" w:rsidRPr="00701B60" w:rsidRDefault="00173E8C" w:rsidP="00173E8C">
      <w:pPr>
        <w:ind w:left="5672" w:firstLine="709"/>
        <w:rPr>
          <w:rFonts w:ascii="Times" w:hAnsi="Times"/>
          <w:b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7262F7A4" w14:textId="77777777">
        <w:trPr>
          <w:gridBefore w:val="1"/>
          <w:gridAfter w:val="1"/>
          <w:wAfter w:w="850" w:type="dxa"/>
          <w:trHeight w:val="1037"/>
        </w:trPr>
        <w:tc>
          <w:tcPr>
            <w:tcW w:w="9326" w:type="dxa"/>
            <w:gridSpan w:val="23"/>
          </w:tcPr>
          <w:p w14:paraId="26F0791C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3554DC90" wp14:editId="139E4C85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352ADAF9" w14:textId="77777777">
        <w:trPr>
          <w:gridBefore w:val="1"/>
          <w:gridAfter w:val="1"/>
          <w:wAfter w:w="850" w:type="dxa"/>
          <w:trHeight w:val="233"/>
        </w:trPr>
        <w:tc>
          <w:tcPr>
            <w:tcW w:w="9326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351ED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3D6777" w14:paraId="1429BDAF" w14:textId="77777777">
        <w:trPr>
          <w:gridBefore w:val="1"/>
          <w:gridAfter w:val="1"/>
          <w:wAfter w:w="850" w:type="dxa"/>
          <w:trHeight w:val="221"/>
        </w:trPr>
        <w:tc>
          <w:tcPr>
            <w:tcW w:w="9326" w:type="dxa"/>
            <w:gridSpan w:val="23"/>
          </w:tcPr>
          <w:p w14:paraId="481F4F2F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742D97E9" w14:textId="77777777" w:rsidR="006F6F23" w:rsidRPr="001968CC" w:rsidRDefault="006F6F23" w:rsidP="004416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3D6777" w:rsidRPr="001968C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416B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</w:t>
            </w:r>
            <w:r w:rsidR="004416B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        </w:t>
            </w:r>
            <w:r w:rsidR="00103B8E" w:rsidRPr="001968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  <w:r w:rsidR="00103B8E"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7A6B73">
              <w:rPr>
                <w:rFonts w:ascii="Arial" w:hAnsi="Arial" w:cs="Arial"/>
                <w:color w:val="000000"/>
                <w:sz w:val="20"/>
                <w:szCs w:val="20"/>
              </w:rPr>
              <w:t>…………..</w:t>
            </w:r>
            <w:r w:rsidRPr="001968CC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3D6777" w14:paraId="3BE73C2D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</w:tcPr>
          <w:p w14:paraId="205E95C1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</w:tcPr>
          <w:p w14:paraId="67A3C2E9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</w:tcPr>
          <w:p w14:paraId="10794E85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</w:tcPr>
          <w:p w14:paraId="18C6110C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gridSpan w:val="2"/>
          </w:tcPr>
          <w:p w14:paraId="0188ACD7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gridSpan w:val="3"/>
          </w:tcPr>
          <w:p w14:paraId="735B5F69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13683EE7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2141D765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75F10F5C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BE1AB06" w14:textId="77777777">
        <w:trPr>
          <w:gridBefore w:val="1"/>
          <w:gridAfter w:val="1"/>
          <w:wAfter w:w="850" w:type="dxa"/>
          <w:trHeight w:val="233"/>
        </w:trPr>
        <w:tc>
          <w:tcPr>
            <w:tcW w:w="9326" w:type="dxa"/>
            <w:gridSpan w:val="23"/>
          </w:tcPr>
          <w:p w14:paraId="30FC58A6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51087150" w14:textId="77777777">
        <w:trPr>
          <w:gridBefore w:val="1"/>
          <w:gridAfter w:val="1"/>
          <w:wAfter w:w="850" w:type="dxa"/>
          <w:trHeight w:val="187"/>
        </w:trPr>
        <w:tc>
          <w:tcPr>
            <w:tcW w:w="9326" w:type="dxa"/>
            <w:gridSpan w:val="23"/>
          </w:tcPr>
          <w:p w14:paraId="7B6AF36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19261D53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</w:tcPr>
          <w:p w14:paraId="4BEFDB3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</w:tcPr>
          <w:p w14:paraId="4BB9759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</w:tcPr>
          <w:p w14:paraId="24E10CEE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</w:tcPr>
          <w:p w14:paraId="68B9CF9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3B5DB87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157B44B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3507E7E3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0B57CD4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426AE02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1F9E9966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</w:tcPr>
          <w:p w14:paraId="663FB4D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</w:tcPr>
          <w:p w14:paraId="350A9FE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</w:tcPr>
          <w:p w14:paraId="73A6744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</w:tcPr>
          <w:p w14:paraId="53C6D90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0E818FE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1B79818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1F6A18B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4443F38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7DE39A2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222DF30B" w14:textId="77777777">
        <w:trPr>
          <w:gridBefore w:val="1"/>
          <w:gridAfter w:val="1"/>
          <w:wAfter w:w="850" w:type="dxa"/>
          <w:trHeight w:val="187"/>
        </w:trPr>
        <w:tc>
          <w:tcPr>
            <w:tcW w:w="3389" w:type="dxa"/>
            <w:gridSpan w:val="5"/>
          </w:tcPr>
          <w:p w14:paraId="226FAB02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2" w:type="dxa"/>
            <w:gridSpan w:val="2"/>
          </w:tcPr>
          <w:p w14:paraId="3100341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6FDBDB7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5"/>
          </w:tcPr>
          <w:p w14:paraId="607FD832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7" w:type="dxa"/>
            <w:gridSpan w:val="4"/>
          </w:tcPr>
          <w:p w14:paraId="2395E03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47C66C1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F2473E0" w14:textId="77777777">
        <w:trPr>
          <w:gridBefore w:val="1"/>
          <w:gridAfter w:val="1"/>
          <w:wAfter w:w="850" w:type="dxa"/>
          <w:trHeight w:val="209"/>
        </w:trPr>
        <w:tc>
          <w:tcPr>
            <w:tcW w:w="3389" w:type="dxa"/>
            <w:gridSpan w:val="5"/>
          </w:tcPr>
          <w:p w14:paraId="57D1BF6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2" w:type="dxa"/>
            <w:gridSpan w:val="2"/>
          </w:tcPr>
          <w:p w14:paraId="24A93E3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0BC4B5B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72" w:type="dxa"/>
            <w:gridSpan w:val="13"/>
          </w:tcPr>
          <w:p w14:paraId="147C49B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09650407" w14:textId="77777777">
        <w:trPr>
          <w:gridBefore w:val="1"/>
          <w:gridAfter w:val="1"/>
          <w:wAfter w:w="850" w:type="dxa"/>
          <w:trHeight w:val="209"/>
        </w:trPr>
        <w:tc>
          <w:tcPr>
            <w:tcW w:w="3389" w:type="dxa"/>
            <w:gridSpan w:val="5"/>
          </w:tcPr>
          <w:p w14:paraId="347E516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2" w:type="dxa"/>
            <w:gridSpan w:val="2"/>
          </w:tcPr>
          <w:p w14:paraId="6D0503E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7474877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357CED1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149F782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44D01A0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7E832D1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0736BA1" w14:textId="77777777">
        <w:trPr>
          <w:gridBefore w:val="1"/>
          <w:gridAfter w:val="1"/>
          <w:wAfter w:w="850" w:type="dxa"/>
          <w:trHeight w:val="187"/>
        </w:trPr>
        <w:tc>
          <w:tcPr>
            <w:tcW w:w="3389" w:type="dxa"/>
            <w:gridSpan w:val="5"/>
          </w:tcPr>
          <w:p w14:paraId="03583705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  <w:r w:rsidR="006F6F23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2" w:type="dxa"/>
            <w:gridSpan w:val="2"/>
          </w:tcPr>
          <w:p w14:paraId="6A437050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3838A16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6F95AFC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5C86708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2C983DF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678E12C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677DAE5C" w14:textId="77777777">
        <w:trPr>
          <w:gridBefore w:val="1"/>
          <w:gridAfter w:val="1"/>
          <w:wAfter w:w="850" w:type="dxa"/>
          <w:trHeight w:val="199"/>
        </w:trPr>
        <w:tc>
          <w:tcPr>
            <w:tcW w:w="4181" w:type="dxa"/>
            <w:gridSpan w:val="7"/>
          </w:tcPr>
          <w:p w14:paraId="76F4EBAF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2D027D81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3" w:type="dxa"/>
            <w:gridSpan w:val="3"/>
          </w:tcPr>
          <w:p w14:paraId="53958B1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2B06BBC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40" w:type="dxa"/>
            <w:gridSpan w:val="3"/>
          </w:tcPr>
          <w:p w14:paraId="3C5F0F9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25E5300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64713EA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BEA291E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</w:tcPr>
          <w:p w14:paraId="5B96FEE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</w:tcPr>
          <w:p w14:paraId="4ABCB017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</w:tcPr>
          <w:p w14:paraId="43BC3E9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</w:tcPr>
          <w:p w14:paraId="27BA17B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292BF6A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16A17F1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4C947D5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7798C44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3AAF8E1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677B1E19" w14:textId="77777777" w:rsidTr="009B455E">
        <w:trPr>
          <w:gridBefore w:val="1"/>
          <w:gridAfter w:val="1"/>
          <w:wAfter w:w="850" w:type="dxa"/>
          <w:trHeight w:val="187"/>
        </w:trPr>
        <w:tc>
          <w:tcPr>
            <w:tcW w:w="9326" w:type="dxa"/>
            <w:gridSpan w:val="23"/>
          </w:tcPr>
          <w:p w14:paraId="61386945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4C2B6231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3762E1BF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5F56F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</w:t>
            </w:r>
            <w:r w:rsidR="00546F8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63FD2C7F" w14:textId="77777777" w:rsidTr="00056CC9">
        <w:trPr>
          <w:gridBefore w:val="1"/>
          <w:gridAfter w:val="1"/>
          <w:wAfter w:w="850" w:type="dxa"/>
          <w:trHeight w:val="1179"/>
        </w:trPr>
        <w:tc>
          <w:tcPr>
            <w:tcW w:w="9326" w:type="dxa"/>
            <w:gridSpan w:val="23"/>
          </w:tcPr>
          <w:p w14:paraId="793E8A62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6F4FC19E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61C3B984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B0E52E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1954E297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 płatności: 30 dni kalendarzowych od daty w</w:t>
            </w:r>
            <w:r w:rsidR="00A63AFD">
              <w:rPr>
                <w:rFonts w:ascii="Arial" w:hAnsi="Arial" w:cs="Arial"/>
                <w:color w:val="000000"/>
                <w:sz w:val="20"/>
                <w:szCs w:val="20"/>
              </w:rPr>
              <w:t>ystawienia</w:t>
            </w:r>
          </w:p>
          <w:p w14:paraId="68857C44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62098F8E" w14:textId="77777777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DE48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C10F9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40FB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C394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EF392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31583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0D9D0488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382E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1221E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6C91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C67DE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13C97452" w14:textId="77777777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D5279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5D4A2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F2F37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72FDA3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9793526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F8D1F6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99BBE6E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6E569B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A164116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2CBE97E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7A90EAD2" w14:textId="77777777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36D8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4DA20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0FFC6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13C67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6FD5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25FE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60493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A455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3989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28FB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76DAFF81" w14:textId="77777777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7E17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AFF50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17A6E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283AE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2B37C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C468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AA8E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D485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DA0A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804BF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7C1E2755" w14:textId="77777777">
        <w:trPr>
          <w:gridBefore w:val="1"/>
          <w:gridAfter w:val="2"/>
          <w:wAfter w:w="879" w:type="dxa"/>
          <w:trHeight w:val="187"/>
        </w:trPr>
        <w:tc>
          <w:tcPr>
            <w:tcW w:w="7651" w:type="dxa"/>
            <w:gridSpan w:val="16"/>
          </w:tcPr>
          <w:p w14:paraId="4A88FC30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43F8EE3" w14:textId="77777777" w:rsidR="00823EE9" w:rsidRPr="00056CC9" w:rsidRDefault="006F6F23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A46A04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968CC">
              <w:rPr>
                <w:rFonts w:ascii="Arial" w:hAnsi="Arial" w:cs="Arial"/>
                <w:color w:val="000000"/>
                <w:sz w:val="16"/>
                <w:szCs w:val="16"/>
              </w:rPr>
              <w:t>w ciągu  ………….</w:t>
            </w:r>
            <w:r w:rsidR="0084385E">
              <w:rPr>
                <w:rFonts w:ascii="Arial" w:hAnsi="Arial" w:cs="Arial"/>
                <w:color w:val="000000"/>
                <w:sz w:val="16"/>
                <w:szCs w:val="16"/>
              </w:rPr>
              <w:t>od dnia złożenia zamówienia</w:t>
            </w:r>
          </w:p>
          <w:p w14:paraId="15595EF4" w14:textId="77777777" w:rsidR="005C2A64" w:rsidRPr="00464BB8" w:rsidRDefault="00823EE9" w:rsidP="00464BB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</w:t>
            </w:r>
            <w:r w:rsidR="005C2A64" w:rsidRPr="00464BB8">
              <w:rPr>
                <w:rFonts w:ascii="Arial" w:hAnsi="Arial" w:cs="Arial"/>
                <w:b/>
                <w:color w:val="000000"/>
                <w:sz w:val="16"/>
                <w:szCs w:val="16"/>
              </w:rPr>
              <w:t>ie odbioru</w:t>
            </w:r>
            <w:r w:rsidR="00464BB8" w:rsidRPr="00464BB8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  <w:r w:rsidR="00464BB8" w:rsidRPr="00464B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64BB8" w:rsidRPr="00F93E48">
              <w:rPr>
                <w:rFonts w:ascii="Arial" w:hAnsi="Arial" w:cs="Arial"/>
                <w:sz w:val="16"/>
                <w:szCs w:val="16"/>
                <w:u w:val="single"/>
              </w:rPr>
              <w:t>Podstawę do wystawienia faktury stanowić będzie podpisany przez Zamawiającego i Wykonawcę Protokół Wykonania Usługi wystawiony przez Wykonawcę, potwierdzający prawidłowe dokonanie usługi i niezawierający żadnych uwag.</w:t>
            </w:r>
          </w:p>
        </w:tc>
        <w:tc>
          <w:tcPr>
            <w:tcW w:w="878" w:type="dxa"/>
            <w:gridSpan w:val="2"/>
          </w:tcPr>
          <w:p w14:paraId="209C6ADE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gridSpan w:val="4"/>
          </w:tcPr>
          <w:p w14:paraId="2BBC914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7E809795" w14:textId="77777777">
        <w:trPr>
          <w:gridBefore w:val="1"/>
          <w:gridAfter w:val="2"/>
          <w:wAfter w:w="879" w:type="dxa"/>
          <w:trHeight w:val="187"/>
        </w:trPr>
        <w:tc>
          <w:tcPr>
            <w:tcW w:w="8529" w:type="dxa"/>
            <w:gridSpan w:val="18"/>
          </w:tcPr>
          <w:p w14:paraId="2BD7E03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8" w:type="dxa"/>
            <w:gridSpan w:val="4"/>
          </w:tcPr>
          <w:p w14:paraId="13C16D08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714659E0" w14:textId="77777777">
        <w:trPr>
          <w:gridBefore w:val="1"/>
          <w:gridAfter w:val="2"/>
          <w:wAfter w:w="879" w:type="dxa"/>
          <w:trHeight w:val="187"/>
        </w:trPr>
        <w:tc>
          <w:tcPr>
            <w:tcW w:w="8529" w:type="dxa"/>
            <w:gridSpan w:val="18"/>
          </w:tcPr>
          <w:p w14:paraId="26441A81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8" w:type="dxa"/>
            <w:gridSpan w:val="4"/>
          </w:tcPr>
          <w:p w14:paraId="1DB9859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4AFE921D" w14:textId="77777777">
        <w:trPr>
          <w:gridBefore w:val="1"/>
          <w:gridAfter w:val="2"/>
          <w:wAfter w:w="879" w:type="dxa"/>
          <w:trHeight w:val="187"/>
        </w:trPr>
        <w:tc>
          <w:tcPr>
            <w:tcW w:w="7332" w:type="dxa"/>
            <w:gridSpan w:val="14"/>
          </w:tcPr>
          <w:p w14:paraId="32F2E1C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2ACC95CA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7" w:type="dxa"/>
            <w:gridSpan w:val="4"/>
          </w:tcPr>
          <w:p w14:paraId="059B41F3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gridSpan w:val="4"/>
          </w:tcPr>
          <w:p w14:paraId="303DB968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3EFE05B8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</w:tcPr>
          <w:p w14:paraId="23383961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</w:tr>
      <w:tr w:rsidR="006F6F23" w:rsidRPr="00A73D34" w14:paraId="34A4E15E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</w:tcPr>
          <w:p w14:paraId="322E48A0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5E07E59F" w14:textId="77777777" w:rsidTr="00546F88">
        <w:trPr>
          <w:gridBefore w:val="1"/>
          <w:gridAfter w:val="2"/>
          <w:wAfter w:w="879" w:type="dxa"/>
          <w:trHeight w:val="245"/>
        </w:trPr>
        <w:tc>
          <w:tcPr>
            <w:tcW w:w="9297" w:type="dxa"/>
            <w:gridSpan w:val="22"/>
          </w:tcPr>
          <w:p w14:paraId="34669250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kc 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649BFD44" w14:textId="77777777" w:rsidTr="00BC3282">
        <w:trPr>
          <w:gridBefore w:val="1"/>
          <w:gridAfter w:val="3"/>
          <w:wAfter w:w="962" w:type="dxa"/>
          <w:trHeight w:val="187"/>
        </w:trPr>
        <w:tc>
          <w:tcPr>
            <w:tcW w:w="9214" w:type="dxa"/>
            <w:gridSpan w:val="21"/>
            <w:tcBorders>
              <w:top w:val="nil"/>
              <w:left w:val="nil"/>
              <w:right w:val="nil"/>
            </w:tcBorders>
          </w:tcPr>
          <w:p w14:paraId="7000E77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6DBBBC5B" w14:textId="77777777" w:rsidR="00B14B4E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wystawiono na podstawie umowy 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 </w:t>
            </w:r>
          </w:p>
          <w:p w14:paraId="5635D4E3" w14:textId="77777777" w:rsidR="00F55C6B" w:rsidRPr="00A73D34" w:rsidRDefault="00F55C6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 wystawiono na podstawie umowy zewnętrznej nr</w:t>
            </w:r>
          </w:p>
          <w:p w14:paraId="6A34DC9B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090025D7" w14:textId="1FED7AE4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  <w:r w:rsidR="007176E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7176E5" w:rsidRPr="007176E5">
              <w:rPr>
                <w:rFonts w:ascii="Arial" w:hAnsi="Arial" w:cs="Arial"/>
                <w:color w:val="000000"/>
                <w:sz w:val="16"/>
                <w:szCs w:val="16"/>
              </w:rPr>
              <w:t>0662/IZ15GM/05939/05473/25/P</w:t>
            </w:r>
          </w:p>
          <w:p w14:paraId="65B8626C" w14:textId="77777777" w:rsidR="003E25D2" w:rsidRP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6DA4C7B6" w14:textId="77777777"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58E8255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272AE267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333C55FF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CBBE38A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3F14FF0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</w:t>
            </w: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23894800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4D4F7E5A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  <w:tcBorders>
              <w:top w:val="nil"/>
              <w:left w:val="nil"/>
              <w:right w:val="nil"/>
            </w:tcBorders>
          </w:tcPr>
          <w:p w14:paraId="4F500EAA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27BFEB7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AF206D" w14:textId="77777777" w:rsidR="006F6F23" w:rsidRDefault="00A12F07" w:rsidP="00311865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DA1FE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311865">
              <w:rPr>
                <w:rFonts w:ascii="Switzerland" w:hAnsi="Switzerland" w:cs="Switzerland"/>
                <w:color w:val="000000"/>
                <w:sz w:val="16"/>
                <w:szCs w:val="16"/>
              </w:rPr>
              <w:t>33</w:t>
            </w:r>
            <w:r w:rsidR="00956B6F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311865">
              <w:rPr>
                <w:rFonts w:ascii="Switzerland" w:hAnsi="Switzerland" w:cs="Switzerland"/>
                <w:color w:val="000000"/>
                <w:sz w:val="16"/>
                <w:szCs w:val="16"/>
              </w:rPr>
              <w:t>272</w:t>
            </w:r>
            <w:r w:rsidR="00956B6F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311865">
              <w:rPr>
                <w:rFonts w:ascii="Switzerland" w:hAnsi="Switzerland" w:cs="Switzerland"/>
                <w:color w:val="000000"/>
                <w:sz w:val="16"/>
                <w:szCs w:val="16"/>
              </w:rPr>
              <w:t>194</w:t>
            </w:r>
            <w:r w:rsidR="00C45176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000,00 zł.</w:t>
            </w:r>
          </w:p>
        </w:tc>
      </w:tr>
    </w:tbl>
    <w:p w14:paraId="29E79BE8" w14:textId="77777777" w:rsidR="00F80BD2" w:rsidRDefault="00F80BD2" w:rsidP="006B4099"/>
    <w:sectPr w:rsidR="00F80BD2" w:rsidSect="00E971B8">
      <w:footerReference w:type="even" r:id="rId9"/>
      <w:footerReference w:type="default" r:id="rId10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887C1" w14:textId="77777777" w:rsidR="00C769B1" w:rsidRDefault="00C769B1">
      <w:r>
        <w:separator/>
      </w:r>
    </w:p>
  </w:endnote>
  <w:endnote w:type="continuationSeparator" w:id="0">
    <w:p w14:paraId="264A9736" w14:textId="77777777" w:rsidR="00C769B1" w:rsidRDefault="00C7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002B7" w14:textId="77777777" w:rsidR="001A0B88" w:rsidRDefault="00E122E7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050051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C5741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E122E7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E122E7" w:rsidRPr="006B4099">
      <w:rPr>
        <w:rStyle w:val="Numerstrony"/>
      </w:rPr>
      <w:fldChar w:fldCharType="separate"/>
    </w:r>
    <w:r w:rsidR="00311865">
      <w:rPr>
        <w:rStyle w:val="Numerstrony"/>
        <w:noProof/>
      </w:rPr>
      <w:t>1</w:t>
    </w:r>
    <w:r w:rsidR="00E122E7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4E1C4D33" w14:textId="77777777" w:rsidR="006B4099" w:rsidRDefault="006B4099" w:rsidP="006B40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7A09D" w14:textId="77777777" w:rsidR="00C769B1" w:rsidRDefault="00C769B1">
      <w:r>
        <w:separator/>
      </w:r>
    </w:p>
  </w:footnote>
  <w:footnote w:type="continuationSeparator" w:id="0">
    <w:p w14:paraId="5FE12F01" w14:textId="77777777" w:rsidR="00C769B1" w:rsidRDefault="00C76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2247D2"/>
    <w:multiLevelType w:val="hybridMultilevel"/>
    <w:tmpl w:val="EBAE1662"/>
    <w:lvl w:ilvl="0" w:tplc="F4D4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7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4535221">
    <w:abstractNumId w:val="8"/>
  </w:num>
  <w:num w:numId="2" w16cid:durableId="1374302630">
    <w:abstractNumId w:val="11"/>
  </w:num>
  <w:num w:numId="3" w16cid:durableId="912546147">
    <w:abstractNumId w:val="4"/>
    <w:lvlOverride w:ilvl="0">
      <w:startOverride w:val="1"/>
    </w:lvlOverride>
  </w:num>
  <w:num w:numId="4" w16cid:durableId="1380982723">
    <w:abstractNumId w:val="4"/>
    <w:lvlOverride w:ilvl="0">
      <w:startOverride w:val="1"/>
    </w:lvlOverride>
  </w:num>
  <w:num w:numId="5" w16cid:durableId="1687579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78405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7805250">
    <w:abstractNumId w:val="1"/>
    <w:lvlOverride w:ilvl="0">
      <w:startOverride w:val="1"/>
    </w:lvlOverride>
  </w:num>
  <w:num w:numId="8" w16cid:durableId="10123008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1910647">
    <w:abstractNumId w:val="7"/>
    <w:lvlOverride w:ilvl="0">
      <w:startOverride w:val="1"/>
    </w:lvlOverride>
  </w:num>
  <w:num w:numId="10" w16cid:durableId="27993980">
    <w:abstractNumId w:val="5"/>
    <w:lvlOverride w:ilvl="0">
      <w:startOverride w:val="1"/>
    </w:lvlOverride>
  </w:num>
  <w:num w:numId="11" w16cid:durableId="731078336">
    <w:abstractNumId w:val="3"/>
    <w:lvlOverride w:ilvl="0">
      <w:startOverride w:val="1"/>
    </w:lvlOverride>
  </w:num>
  <w:num w:numId="12" w16cid:durableId="3232424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98279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45596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94515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4847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7006254">
    <w:abstractNumId w:val="17"/>
  </w:num>
  <w:num w:numId="18" w16cid:durableId="1904137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5E7A"/>
    <w:rsid w:val="000125F2"/>
    <w:rsid w:val="00014AB6"/>
    <w:rsid w:val="000163EE"/>
    <w:rsid w:val="00017920"/>
    <w:rsid w:val="0002262A"/>
    <w:rsid w:val="00025FF3"/>
    <w:rsid w:val="0003155A"/>
    <w:rsid w:val="00036BB5"/>
    <w:rsid w:val="00037138"/>
    <w:rsid w:val="00043793"/>
    <w:rsid w:val="00043F36"/>
    <w:rsid w:val="00043F6E"/>
    <w:rsid w:val="00045E1E"/>
    <w:rsid w:val="000511C4"/>
    <w:rsid w:val="000527F3"/>
    <w:rsid w:val="00056B45"/>
    <w:rsid w:val="00056CC9"/>
    <w:rsid w:val="00057565"/>
    <w:rsid w:val="00064153"/>
    <w:rsid w:val="000668BE"/>
    <w:rsid w:val="00066977"/>
    <w:rsid w:val="00076C93"/>
    <w:rsid w:val="00084A65"/>
    <w:rsid w:val="0008523E"/>
    <w:rsid w:val="00091631"/>
    <w:rsid w:val="000930D0"/>
    <w:rsid w:val="000A76BB"/>
    <w:rsid w:val="000B1351"/>
    <w:rsid w:val="000B3C07"/>
    <w:rsid w:val="000B726C"/>
    <w:rsid w:val="000C498E"/>
    <w:rsid w:val="000C5EEA"/>
    <w:rsid w:val="000D10DD"/>
    <w:rsid w:val="000D1131"/>
    <w:rsid w:val="000D4253"/>
    <w:rsid w:val="000D55E9"/>
    <w:rsid w:val="000E0B98"/>
    <w:rsid w:val="000E3FCA"/>
    <w:rsid w:val="000F10AB"/>
    <w:rsid w:val="000F1E1D"/>
    <w:rsid w:val="000F3D75"/>
    <w:rsid w:val="001007EF"/>
    <w:rsid w:val="00103B8E"/>
    <w:rsid w:val="00116280"/>
    <w:rsid w:val="0013473B"/>
    <w:rsid w:val="001372CE"/>
    <w:rsid w:val="00140541"/>
    <w:rsid w:val="001526AD"/>
    <w:rsid w:val="00157002"/>
    <w:rsid w:val="0016565D"/>
    <w:rsid w:val="001666DA"/>
    <w:rsid w:val="001667BB"/>
    <w:rsid w:val="00173E8C"/>
    <w:rsid w:val="00176EDF"/>
    <w:rsid w:val="001862F4"/>
    <w:rsid w:val="00187DA2"/>
    <w:rsid w:val="00190235"/>
    <w:rsid w:val="00194DA0"/>
    <w:rsid w:val="001951F2"/>
    <w:rsid w:val="001968CC"/>
    <w:rsid w:val="001A0B88"/>
    <w:rsid w:val="001A2C03"/>
    <w:rsid w:val="001B3859"/>
    <w:rsid w:val="001B4DE7"/>
    <w:rsid w:val="001B5615"/>
    <w:rsid w:val="001B7031"/>
    <w:rsid w:val="001C0899"/>
    <w:rsid w:val="001C0A13"/>
    <w:rsid w:val="001C7083"/>
    <w:rsid w:val="001D05C9"/>
    <w:rsid w:val="001E781A"/>
    <w:rsid w:val="001E79D5"/>
    <w:rsid w:val="001F10B7"/>
    <w:rsid w:val="00204319"/>
    <w:rsid w:val="00211902"/>
    <w:rsid w:val="0021605C"/>
    <w:rsid w:val="0022658F"/>
    <w:rsid w:val="0023108F"/>
    <w:rsid w:val="002368EE"/>
    <w:rsid w:val="00242044"/>
    <w:rsid w:val="00245551"/>
    <w:rsid w:val="00250572"/>
    <w:rsid w:val="002510F4"/>
    <w:rsid w:val="00261605"/>
    <w:rsid w:val="0026441A"/>
    <w:rsid w:val="00264A03"/>
    <w:rsid w:val="002653F4"/>
    <w:rsid w:val="00273828"/>
    <w:rsid w:val="00273E99"/>
    <w:rsid w:val="0027712F"/>
    <w:rsid w:val="00280FDD"/>
    <w:rsid w:val="00297408"/>
    <w:rsid w:val="002A1982"/>
    <w:rsid w:val="002A2643"/>
    <w:rsid w:val="002A3861"/>
    <w:rsid w:val="002A78BB"/>
    <w:rsid w:val="002A7AB2"/>
    <w:rsid w:val="002A7DB8"/>
    <w:rsid w:val="002B1A2D"/>
    <w:rsid w:val="002C424F"/>
    <w:rsid w:val="002D1EE9"/>
    <w:rsid w:val="002D5E16"/>
    <w:rsid w:val="002E305F"/>
    <w:rsid w:val="002F3514"/>
    <w:rsid w:val="002F617C"/>
    <w:rsid w:val="002F6432"/>
    <w:rsid w:val="0030179D"/>
    <w:rsid w:val="003060E2"/>
    <w:rsid w:val="00306860"/>
    <w:rsid w:val="00311865"/>
    <w:rsid w:val="00311B25"/>
    <w:rsid w:val="00317B7A"/>
    <w:rsid w:val="0032012B"/>
    <w:rsid w:val="003225C5"/>
    <w:rsid w:val="00327CDE"/>
    <w:rsid w:val="00333551"/>
    <w:rsid w:val="00350847"/>
    <w:rsid w:val="00350A1F"/>
    <w:rsid w:val="00350CDC"/>
    <w:rsid w:val="00351E15"/>
    <w:rsid w:val="00352E2A"/>
    <w:rsid w:val="00356D3D"/>
    <w:rsid w:val="0035750A"/>
    <w:rsid w:val="003637BC"/>
    <w:rsid w:val="00370883"/>
    <w:rsid w:val="00370F45"/>
    <w:rsid w:val="00380647"/>
    <w:rsid w:val="003974E6"/>
    <w:rsid w:val="003A0119"/>
    <w:rsid w:val="003A531F"/>
    <w:rsid w:val="003A56CE"/>
    <w:rsid w:val="003A5BE8"/>
    <w:rsid w:val="003B431A"/>
    <w:rsid w:val="003D1A7C"/>
    <w:rsid w:val="003D66D3"/>
    <w:rsid w:val="003D6777"/>
    <w:rsid w:val="003E1AEA"/>
    <w:rsid w:val="003E25D2"/>
    <w:rsid w:val="003E564C"/>
    <w:rsid w:val="003E576A"/>
    <w:rsid w:val="003F141A"/>
    <w:rsid w:val="003F35DC"/>
    <w:rsid w:val="003F5894"/>
    <w:rsid w:val="003F60EF"/>
    <w:rsid w:val="003F7F49"/>
    <w:rsid w:val="00402885"/>
    <w:rsid w:val="004030F0"/>
    <w:rsid w:val="0040448B"/>
    <w:rsid w:val="00412279"/>
    <w:rsid w:val="004166AF"/>
    <w:rsid w:val="00423A10"/>
    <w:rsid w:val="00424950"/>
    <w:rsid w:val="004269AD"/>
    <w:rsid w:val="00427E45"/>
    <w:rsid w:val="00432585"/>
    <w:rsid w:val="00437D0A"/>
    <w:rsid w:val="00441393"/>
    <w:rsid w:val="0044169E"/>
    <w:rsid w:val="004416BC"/>
    <w:rsid w:val="004449B5"/>
    <w:rsid w:val="00452977"/>
    <w:rsid w:val="004558C8"/>
    <w:rsid w:val="00463F9B"/>
    <w:rsid w:val="00464B00"/>
    <w:rsid w:val="00464BB8"/>
    <w:rsid w:val="00472388"/>
    <w:rsid w:val="00474F97"/>
    <w:rsid w:val="00477C87"/>
    <w:rsid w:val="004804DE"/>
    <w:rsid w:val="00491931"/>
    <w:rsid w:val="00493073"/>
    <w:rsid w:val="00494F2B"/>
    <w:rsid w:val="004B0A6B"/>
    <w:rsid w:val="004B7355"/>
    <w:rsid w:val="004C64F9"/>
    <w:rsid w:val="004D2820"/>
    <w:rsid w:val="004D3103"/>
    <w:rsid w:val="004D77CD"/>
    <w:rsid w:val="004F3856"/>
    <w:rsid w:val="004F4205"/>
    <w:rsid w:val="004F6C47"/>
    <w:rsid w:val="004F6C97"/>
    <w:rsid w:val="00500143"/>
    <w:rsid w:val="00500D34"/>
    <w:rsid w:val="00501F75"/>
    <w:rsid w:val="00511BB4"/>
    <w:rsid w:val="00511C21"/>
    <w:rsid w:val="005128AF"/>
    <w:rsid w:val="0051651A"/>
    <w:rsid w:val="00523DA0"/>
    <w:rsid w:val="005303B9"/>
    <w:rsid w:val="00540D76"/>
    <w:rsid w:val="00546F88"/>
    <w:rsid w:val="00555124"/>
    <w:rsid w:val="00557268"/>
    <w:rsid w:val="00564941"/>
    <w:rsid w:val="00566220"/>
    <w:rsid w:val="005772A4"/>
    <w:rsid w:val="00580089"/>
    <w:rsid w:val="005820FC"/>
    <w:rsid w:val="00583973"/>
    <w:rsid w:val="00587CCA"/>
    <w:rsid w:val="00592F78"/>
    <w:rsid w:val="00593485"/>
    <w:rsid w:val="005938E1"/>
    <w:rsid w:val="005A5DBE"/>
    <w:rsid w:val="005A7179"/>
    <w:rsid w:val="005B0743"/>
    <w:rsid w:val="005B0C6D"/>
    <w:rsid w:val="005C1184"/>
    <w:rsid w:val="005C2A64"/>
    <w:rsid w:val="005C5C2D"/>
    <w:rsid w:val="005D4751"/>
    <w:rsid w:val="005E7DA1"/>
    <w:rsid w:val="005F0119"/>
    <w:rsid w:val="005F2998"/>
    <w:rsid w:val="005F4136"/>
    <w:rsid w:val="005F43A7"/>
    <w:rsid w:val="005F56F9"/>
    <w:rsid w:val="005F5914"/>
    <w:rsid w:val="00602326"/>
    <w:rsid w:val="0063006B"/>
    <w:rsid w:val="00636269"/>
    <w:rsid w:val="0064282F"/>
    <w:rsid w:val="00650A53"/>
    <w:rsid w:val="00651C01"/>
    <w:rsid w:val="006556AC"/>
    <w:rsid w:val="00663BAF"/>
    <w:rsid w:val="006727F3"/>
    <w:rsid w:val="00681163"/>
    <w:rsid w:val="00692DB3"/>
    <w:rsid w:val="006949F3"/>
    <w:rsid w:val="006A709A"/>
    <w:rsid w:val="006B4099"/>
    <w:rsid w:val="006B6584"/>
    <w:rsid w:val="006C7370"/>
    <w:rsid w:val="006D0383"/>
    <w:rsid w:val="006D42C0"/>
    <w:rsid w:val="006E0451"/>
    <w:rsid w:val="006E4EA8"/>
    <w:rsid w:val="006F02DF"/>
    <w:rsid w:val="006F119C"/>
    <w:rsid w:val="006F6F23"/>
    <w:rsid w:val="0070109D"/>
    <w:rsid w:val="00701B60"/>
    <w:rsid w:val="00702743"/>
    <w:rsid w:val="00702DEE"/>
    <w:rsid w:val="007052F0"/>
    <w:rsid w:val="007074B6"/>
    <w:rsid w:val="00707CA7"/>
    <w:rsid w:val="007127B8"/>
    <w:rsid w:val="00717043"/>
    <w:rsid w:val="007176E5"/>
    <w:rsid w:val="00720C0C"/>
    <w:rsid w:val="00721525"/>
    <w:rsid w:val="00723A63"/>
    <w:rsid w:val="007240CF"/>
    <w:rsid w:val="007338D1"/>
    <w:rsid w:val="00735874"/>
    <w:rsid w:val="0073677A"/>
    <w:rsid w:val="007377D2"/>
    <w:rsid w:val="00752AC6"/>
    <w:rsid w:val="00754CB4"/>
    <w:rsid w:val="00756019"/>
    <w:rsid w:val="007564C4"/>
    <w:rsid w:val="00760206"/>
    <w:rsid w:val="007605CE"/>
    <w:rsid w:val="0076140C"/>
    <w:rsid w:val="00761B59"/>
    <w:rsid w:val="00767587"/>
    <w:rsid w:val="007764A6"/>
    <w:rsid w:val="00782483"/>
    <w:rsid w:val="00784196"/>
    <w:rsid w:val="00786864"/>
    <w:rsid w:val="007A5FAA"/>
    <w:rsid w:val="007A6B73"/>
    <w:rsid w:val="007B3C92"/>
    <w:rsid w:val="007B5292"/>
    <w:rsid w:val="007B6516"/>
    <w:rsid w:val="007B6D5D"/>
    <w:rsid w:val="007B6FD2"/>
    <w:rsid w:val="007B796C"/>
    <w:rsid w:val="007C26C7"/>
    <w:rsid w:val="007C3410"/>
    <w:rsid w:val="007D5024"/>
    <w:rsid w:val="007D5618"/>
    <w:rsid w:val="007D5B40"/>
    <w:rsid w:val="007E139B"/>
    <w:rsid w:val="007E2D8D"/>
    <w:rsid w:val="007E6EF3"/>
    <w:rsid w:val="007F4828"/>
    <w:rsid w:val="008006D6"/>
    <w:rsid w:val="00805049"/>
    <w:rsid w:val="00810453"/>
    <w:rsid w:val="00810868"/>
    <w:rsid w:val="0081213D"/>
    <w:rsid w:val="0081438E"/>
    <w:rsid w:val="00823EE9"/>
    <w:rsid w:val="008336D2"/>
    <w:rsid w:val="008377D9"/>
    <w:rsid w:val="00842581"/>
    <w:rsid w:val="00842F0D"/>
    <w:rsid w:val="0084385E"/>
    <w:rsid w:val="00844EB7"/>
    <w:rsid w:val="008477D5"/>
    <w:rsid w:val="00851AD4"/>
    <w:rsid w:val="008617B5"/>
    <w:rsid w:val="008620F2"/>
    <w:rsid w:val="008634D9"/>
    <w:rsid w:val="0086502F"/>
    <w:rsid w:val="0086677E"/>
    <w:rsid w:val="00867CE7"/>
    <w:rsid w:val="00870DC4"/>
    <w:rsid w:val="00872D46"/>
    <w:rsid w:val="00874856"/>
    <w:rsid w:val="00876195"/>
    <w:rsid w:val="00883C5F"/>
    <w:rsid w:val="008A43B2"/>
    <w:rsid w:val="008A4E9D"/>
    <w:rsid w:val="008B01F4"/>
    <w:rsid w:val="008C75D7"/>
    <w:rsid w:val="008D2446"/>
    <w:rsid w:val="008E0089"/>
    <w:rsid w:val="008E1F57"/>
    <w:rsid w:val="008F18E7"/>
    <w:rsid w:val="008F6165"/>
    <w:rsid w:val="00900A34"/>
    <w:rsid w:val="00904326"/>
    <w:rsid w:val="009061CF"/>
    <w:rsid w:val="00910B1A"/>
    <w:rsid w:val="00911289"/>
    <w:rsid w:val="009174FD"/>
    <w:rsid w:val="00925696"/>
    <w:rsid w:val="0092760E"/>
    <w:rsid w:val="009308D7"/>
    <w:rsid w:val="00931EA4"/>
    <w:rsid w:val="00936F76"/>
    <w:rsid w:val="009438AA"/>
    <w:rsid w:val="00956B6F"/>
    <w:rsid w:val="0096162B"/>
    <w:rsid w:val="009621E7"/>
    <w:rsid w:val="00962896"/>
    <w:rsid w:val="009672E2"/>
    <w:rsid w:val="009673B9"/>
    <w:rsid w:val="00973C04"/>
    <w:rsid w:val="00975056"/>
    <w:rsid w:val="009759D2"/>
    <w:rsid w:val="00982FC4"/>
    <w:rsid w:val="00987706"/>
    <w:rsid w:val="0098789F"/>
    <w:rsid w:val="00992D52"/>
    <w:rsid w:val="009B0CFC"/>
    <w:rsid w:val="009B258D"/>
    <w:rsid w:val="009B3385"/>
    <w:rsid w:val="009D5FBF"/>
    <w:rsid w:val="009F2201"/>
    <w:rsid w:val="00A042B5"/>
    <w:rsid w:val="00A100C6"/>
    <w:rsid w:val="00A12F07"/>
    <w:rsid w:val="00A214BF"/>
    <w:rsid w:val="00A25D55"/>
    <w:rsid w:val="00A27B9F"/>
    <w:rsid w:val="00A44D1B"/>
    <w:rsid w:val="00A46A04"/>
    <w:rsid w:val="00A51F18"/>
    <w:rsid w:val="00A525BE"/>
    <w:rsid w:val="00A61EAE"/>
    <w:rsid w:val="00A6381E"/>
    <w:rsid w:val="00A63AFD"/>
    <w:rsid w:val="00A64A95"/>
    <w:rsid w:val="00A66EC4"/>
    <w:rsid w:val="00A71DAC"/>
    <w:rsid w:val="00A73D34"/>
    <w:rsid w:val="00A96090"/>
    <w:rsid w:val="00AB304B"/>
    <w:rsid w:val="00AB6E76"/>
    <w:rsid w:val="00AC2E61"/>
    <w:rsid w:val="00AC2F19"/>
    <w:rsid w:val="00AC3ED6"/>
    <w:rsid w:val="00AC7666"/>
    <w:rsid w:val="00AD072F"/>
    <w:rsid w:val="00AD0CF5"/>
    <w:rsid w:val="00AE5592"/>
    <w:rsid w:val="00AF22E9"/>
    <w:rsid w:val="00AF23F3"/>
    <w:rsid w:val="00AF7752"/>
    <w:rsid w:val="00B00927"/>
    <w:rsid w:val="00B022B5"/>
    <w:rsid w:val="00B062C2"/>
    <w:rsid w:val="00B133AF"/>
    <w:rsid w:val="00B14B4E"/>
    <w:rsid w:val="00B152ED"/>
    <w:rsid w:val="00B15CCC"/>
    <w:rsid w:val="00B21E7C"/>
    <w:rsid w:val="00B25DF9"/>
    <w:rsid w:val="00B37137"/>
    <w:rsid w:val="00B430DA"/>
    <w:rsid w:val="00B44635"/>
    <w:rsid w:val="00B53699"/>
    <w:rsid w:val="00B5792E"/>
    <w:rsid w:val="00B67630"/>
    <w:rsid w:val="00B73032"/>
    <w:rsid w:val="00B74C37"/>
    <w:rsid w:val="00B76DA2"/>
    <w:rsid w:val="00B77C9A"/>
    <w:rsid w:val="00B9310E"/>
    <w:rsid w:val="00BA5117"/>
    <w:rsid w:val="00BA511D"/>
    <w:rsid w:val="00BA5936"/>
    <w:rsid w:val="00BA5A72"/>
    <w:rsid w:val="00BB0F67"/>
    <w:rsid w:val="00BC0E61"/>
    <w:rsid w:val="00BC20F1"/>
    <w:rsid w:val="00BC3282"/>
    <w:rsid w:val="00BC4996"/>
    <w:rsid w:val="00BD59EE"/>
    <w:rsid w:val="00BD7C2E"/>
    <w:rsid w:val="00BE2536"/>
    <w:rsid w:val="00BE45F2"/>
    <w:rsid w:val="00BE501F"/>
    <w:rsid w:val="00BE6346"/>
    <w:rsid w:val="00BF1142"/>
    <w:rsid w:val="00BF157A"/>
    <w:rsid w:val="00BF527C"/>
    <w:rsid w:val="00C007F8"/>
    <w:rsid w:val="00C10AC9"/>
    <w:rsid w:val="00C12F6C"/>
    <w:rsid w:val="00C20D03"/>
    <w:rsid w:val="00C350E8"/>
    <w:rsid w:val="00C45176"/>
    <w:rsid w:val="00C45EC5"/>
    <w:rsid w:val="00C46249"/>
    <w:rsid w:val="00C55955"/>
    <w:rsid w:val="00C676EF"/>
    <w:rsid w:val="00C678A6"/>
    <w:rsid w:val="00C72578"/>
    <w:rsid w:val="00C769B1"/>
    <w:rsid w:val="00C80C89"/>
    <w:rsid w:val="00C85D91"/>
    <w:rsid w:val="00C93647"/>
    <w:rsid w:val="00CA06E4"/>
    <w:rsid w:val="00CA2F9B"/>
    <w:rsid w:val="00CA4065"/>
    <w:rsid w:val="00CA4344"/>
    <w:rsid w:val="00CB41C8"/>
    <w:rsid w:val="00CC2D99"/>
    <w:rsid w:val="00CC3C89"/>
    <w:rsid w:val="00CD0E8D"/>
    <w:rsid w:val="00CE25D8"/>
    <w:rsid w:val="00CE7298"/>
    <w:rsid w:val="00CF1527"/>
    <w:rsid w:val="00CF44B4"/>
    <w:rsid w:val="00CF4927"/>
    <w:rsid w:val="00D04479"/>
    <w:rsid w:val="00D06F47"/>
    <w:rsid w:val="00D10B69"/>
    <w:rsid w:val="00D149CF"/>
    <w:rsid w:val="00D22E3E"/>
    <w:rsid w:val="00D24F90"/>
    <w:rsid w:val="00D330AE"/>
    <w:rsid w:val="00D357BC"/>
    <w:rsid w:val="00D47A4C"/>
    <w:rsid w:val="00D6435B"/>
    <w:rsid w:val="00D6774C"/>
    <w:rsid w:val="00D708AA"/>
    <w:rsid w:val="00D71B4C"/>
    <w:rsid w:val="00D748EB"/>
    <w:rsid w:val="00D757E4"/>
    <w:rsid w:val="00D774B2"/>
    <w:rsid w:val="00D866B3"/>
    <w:rsid w:val="00D86700"/>
    <w:rsid w:val="00DA0D50"/>
    <w:rsid w:val="00DA1FE3"/>
    <w:rsid w:val="00DA6DDB"/>
    <w:rsid w:val="00DB1B5B"/>
    <w:rsid w:val="00DC2F78"/>
    <w:rsid w:val="00DC4A4D"/>
    <w:rsid w:val="00DD2876"/>
    <w:rsid w:val="00DD330B"/>
    <w:rsid w:val="00DE35AA"/>
    <w:rsid w:val="00DE4F2D"/>
    <w:rsid w:val="00DF0CFB"/>
    <w:rsid w:val="00DF1693"/>
    <w:rsid w:val="00DF251F"/>
    <w:rsid w:val="00DF2B27"/>
    <w:rsid w:val="00DF6D01"/>
    <w:rsid w:val="00E02E94"/>
    <w:rsid w:val="00E031BC"/>
    <w:rsid w:val="00E06439"/>
    <w:rsid w:val="00E0722F"/>
    <w:rsid w:val="00E122E7"/>
    <w:rsid w:val="00E24A81"/>
    <w:rsid w:val="00E35535"/>
    <w:rsid w:val="00E36465"/>
    <w:rsid w:val="00E434B4"/>
    <w:rsid w:val="00E532F8"/>
    <w:rsid w:val="00E66603"/>
    <w:rsid w:val="00E67494"/>
    <w:rsid w:val="00E705E8"/>
    <w:rsid w:val="00E71B7B"/>
    <w:rsid w:val="00E73E72"/>
    <w:rsid w:val="00E7523D"/>
    <w:rsid w:val="00E84069"/>
    <w:rsid w:val="00E87994"/>
    <w:rsid w:val="00E879CC"/>
    <w:rsid w:val="00E90FD8"/>
    <w:rsid w:val="00E933A8"/>
    <w:rsid w:val="00E971B8"/>
    <w:rsid w:val="00EA1728"/>
    <w:rsid w:val="00EA229D"/>
    <w:rsid w:val="00EB2B93"/>
    <w:rsid w:val="00EC1EDC"/>
    <w:rsid w:val="00EC5BB8"/>
    <w:rsid w:val="00EC67B4"/>
    <w:rsid w:val="00EC6AB4"/>
    <w:rsid w:val="00EC788D"/>
    <w:rsid w:val="00EE6099"/>
    <w:rsid w:val="00EF04DE"/>
    <w:rsid w:val="00EF20BF"/>
    <w:rsid w:val="00EF49FF"/>
    <w:rsid w:val="00EF609C"/>
    <w:rsid w:val="00F066FF"/>
    <w:rsid w:val="00F14BB9"/>
    <w:rsid w:val="00F16372"/>
    <w:rsid w:val="00F2191D"/>
    <w:rsid w:val="00F234EE"/>
    <w:rsid w:val="00F258C6"/>
    <w:rsid w:val="00F34A60"/>
    <w:rsid w:val="00F3519E"/>
    <w:rsid w:val="00F379D7"/>
    <w:rsid w:val="00F45B0C"/>
    <w:rsid w:val="00F4718F"/>
    <w:rsid w:val="00F535B5"/>
    <w:rsid w:val="00F54D0C"/>
    <w:rsid w:val="00F55C6B"/>
    <w:rsid w:val="00F60EF4"/>
    <w:rsid w:val="00F65905"/>
    <w:rsid w:val="00F80131"/>
    <w:rsid w:val="00F80BD2"/>
    <w:rsid w:val="00F85E23"/>
    <w:rsid w:val="00F93E48"/>
    <w:rsid w:val="00F96825"/>
    <w:rsid w:val="00F97538"/>
    <w:rsid w:val="00F97C0E"/>
    <w:rsid w:val="00FA5A39"/>
    <w:rsid w:val="00FA7F52"/>
    <w:rsid w:val="00FB3376"/>
    <w:rsid w:val="00FC329F"/>
    <w:rsid w:val="00FC41BC"/>
    <w:rsid w:val="00FC56E0"/>
    <w:rsid w:val="00FD00B8"/>
    <w:rsid w:val="00FD2079"/>
    <w:rsid w:val="00FD3944"/>
    <w:rsid w:val="00FD4791"/>
    <w:rsid w:val="00FD667C"/>
    <w:rsid w:val="00FE44A1"/>
    <w:rsid w:val="00FE469A"/>
    <w:rsid w:val="00FE5A16"/>
    <w:rsid w:val="00FF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28221"/>
  <w15:docId w15:val="{5234D27B-2EC9-415C-9E98-1B19711F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88E2F-2F8E-46AB-9C39-64649949C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Stańczyk Marta</cp:lastModifiedBy>
  <cp:revision>5</cp:revision>
  <cp:lastPrinted>2021-10-06T07:03:00Z</cp:lastPrinted>
  <dcterms:created xsi:type="dcterms:W3CDTF">2025-05-14T08:34:00Z</dcterms:created>
  <dcterms:modified xsi:type="dcterms:W3CDTF">2025-12-05T06:03:00Z</dcterms:modified>
</cp:coreProperties>
</file>